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organisation and hosting organisation.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bookmarkStart w:id="0" w:name="_GoBack"/>
      <w:bookmarkEnd w:id="0"/>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link"/>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Heading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rsidR="00D91188" w:rsidRDefault="00D91188" w:rsidP="00D91188">
      <w:pPr>
        <w:pStyle w:val="Heading1"/>
      </w:pPr>
      <w:r>
        <w:t>Information about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Heading1"/>
      </w:pPr>
      <w:r>
        <w:t>Parties to the learning agreement</w:t>
      </w:r>
    </w:p>
    <w:p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rsidR="00882437" w:rsidRPr="002F19BB" w:rsidRDefault="00882437" w:rsidP="002F19BB">
      <w:pPr>
        <w:pStyle w:val="Heading2"/>
      </w:pPr>
      <w:r w:rsidRPr="002F19BB">
        <w:t>Participant in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Heading2"/>
      </w:pPr>
      <w:r w:rsidRPr="00882437">
        <w:t>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Heading2"/>
      </w:pPr>
      <w:r>
        <w:lastRenderedPageBreak/>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Heading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link"/>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3" w:history="1">
              <w:r w:rsidRPr="00B81DD8">
                <w:rPr>
                  <w:rStyle w:val="Hyperlink"/>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4" w:history="1">
              <w:r w:rsidRPr="00B81DD8">
                <w:rPr>
                  <w:rStyle w:val="Hyperlink"/>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 xml:space="preserve">Title of the adult learning </w:t>
            </w:r>
            <w:r>
              <w:lastRenderedPageBreak/>
              <w:t>programme:</w:t>
            </w:r>
          </w:p>
        </w:tc>
        <w:tc>
          <w:tcPr>
            <w:tcW w:w="5954" w:type="dxa"/>
            <w:vAlign w:val="center"/>
          </w:tcPr>
          <w:p w:rsidR="008F487D" w:rsidRDefault="008F487D" w:rsidP="008F487D">
            <w:pPr>
              <w:pStyle w:val="StyleStyleBodyTextAfter0ptVerdana"/>
              <w:jc w:val="left"/>
            </w:pPr>
            <w:r w:rsidRPr="00B81DD8">
              <w:rPr>
                <w:highlight w:val="lightGray"/>
              </w:rPr>
              <w:lastRenderedPageBreak/>
              <w:t xml:space="preserve">[Indicate the </w:t>
            </w:r>
            <w:r>
              <w:rPr>
                <w:highlight w:val="lightGray"/>
              </w:rPr>
              <w:t xml:space="preserve">title of the learning programme the learner </w:t>
            </w:r>
            <w:r>
              <w:rPr>
                <w:highlight w:val="lightGray"/>
              </w:rPr>
              <w:lastRenderedPageBreak/>
              <w:t>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lastRenderedPageBreak/>
              <w:t xml:space="preserve">Level in the </w:t>
            </w:r>
            <w:r w:rsidRPr="00B81DD8">
              <w:t>European Qualifications Framework</w:t>
            </w:r>
            <w:r>
              <w:t xml:space="preserve"> (if applicable):</w:t>
            </w:r>
          </w:p>
        </w:tc>
        <w:tc>
          <w:tcPr>
            <w:tcW w:w="5954" w:type="dxa"/>
            <w:vAlign w:val="center"/>
          </w:tcPr>
          <w:p w:rsidR="008F487D" w:rsidRDefault="008F487D"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yperlink"/>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Heading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lastRenderedPageBreak/>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Heading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Heading1"/>
      </w:pPr>
      <w:r>
        <w:t>M</w:t>
      </w:r>
      <w:r w:rsidR="000D4AE7">
        <w:t xml:space="preserve">onitoring, </w:t>
      </w:r>
      <w:r>
        <w:t>mentoring</w:t>
      </w:r>
      <w:r w:rsidR="000D4AE7">
        <w:t xml:space="preserve"> and support during the activity</w:t>
      </w:r>
    </w:p>
    <w:p w:rsidR="00475119" w:rsidRPr="002F19BB" w:rsidRDefault="00475119" w:rsidP="002F19BB">
      <w:pPr>
        <w:pStyle w:val="Heading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lastRenderedPageBreak/>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Heading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 xml:space="preserve">(e.g.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rsidR="00441270" w:rsidRPr="002F19BB" w:rsidRDefault="00441270" w:rsidP="002F19BB">
      <w:pPr>
        <w:pStyle w:val="Heading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lastRenderedPageBreak/>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Heading2"/>
      </w:pPr>
      <w:r w:rsidRPr="002F19BB">
        <w:t>Mentoring and monitoring arrangements</w:t>
      </w:r>
    </w:p>
    <w:p w:rsidR="00CA59A6" w:rsidRDefault="00CA59A6" w:rsidP="00CA59A6">
      <w:pPr>
        <w:pStyle w:val="BodyText"/>
      </w:pPr>
      <w:r>
        <w:t>As a minimum, the monitoring and mentoring arrangements will include the following activities:</w:t>
      </w:r>
    </w:p>
    <w:p w:rsidR="00CA59A6" w:rsidRPr="00CA59A6" w:rsidRDefault="00CA59A6" w:rsidP="00CA59A6">
      <w:pPr>
        <w:pStyle w:val="BodyText"/>
        <w:numPr>
          <w:ilvl w:val="0"/>
          <w:numId w:val="32"/>
        </w:numPr>
        <w:rPr>
          <w:highlight w:val="lightGray"/>
        </w:rPr>
      </w:pPr>
      <w:r w:rsidRPr="00CA59A6">
        <w:rPr>
          <w:highlight w:val="lightGray"/>
        </w:rPr>
        <w:t>[Activity 1]</w:t>
      </w:r>
    </w:p>
    <w:p w:rsidR="00CA59A6" w:rsidRPr="00CA59A6" w:rsidRDefault="00CA59A6" w:rsidP="00CA59A6">
      <w:pPr>
        <w:pStyle w:val="BodyText"/>
        <w:numPr>
          <w:ilvl w:val="0"/>
          <w:numId w:val="32"/>
        </w:numPr>
        <w:rPr>
          <w:highlight w:val="lightGray"/>
        </w:rPr>
      </w:pPr>
      <w:r w:rsidRPr="00CA59A6">
        <w:rPr>
          <w:highlight w:val="lightGray"/>
        </w:rPr>
        <w:t>[Activity 2]</w:t>
      </w:r>
    </w:p>
    <w:p w:rsidR="00CA59A6" w:rsidRPr="00CA59A6" w:rsidRDefault="00CA59A6" w:rsidP="00CA59A6">
      <w:pPr>
        <w:pStyle w:val="BodyText"/>
        <w:numPr>
          <w:ilvl w:val="0"/>
          <w:numId w:val="32"/>
        </w:numPr>
        <w:rPr>
          <w:highlight w:val="lightGray"/>
        </w:rPr>
      </w:pPr>
      <w:r w:rsidRPr="00CA59A6">
        <w:rPr>
          <w:highlight w:val="lightGray"/>
        </w:rPr>
        <w:t>[etc.]</w:t>
      </w:r>
    </w:p>
    <w:p w:rsidR="00CA59A6" w:rsidRPr="00CA59A6" w:rsidRDefault="00CA59A6" w:rsidP="00CA59A6">
      <w:pPr>
        <w:pStyle w:val="Body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Heading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Heading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 xml:space="preserve">who will be responsible for the recognition process and how are the </w:t>
            </w:r>
            <w:r w:rsidRPr="005877A3">
              <w:rPr>
                <w:highlight w:val="lightGray"/>
              </w:rPr>
              <w:lastRenderedPageBreak/>
              <w:t>recognised learning outcomes going to be registered in the learner’s records]</w:t>
            </w:r>
          </w:p>
        </w:tc>
      </w:tr>
    </w:tbl>
    <w:p w:rsidR="003E78C3" w:rsidRDefault="003E78C3">
      <w:pPr>
        <w:jc w:val="left"/>
        <w:rPr>
          <w:b/>
          <w:szCs w:val="20"/>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Heading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school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 xml:space="preserve">with the curriculum/progamme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Heading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Heading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lastRenderedPageBreak/>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6"/>
      <w:headerReference w:type="default" r:id="rId17"/>
      <w:footerReference w:type="even" r:id="rId18"/>
      <w:footerReference w:type="default" r:id="rId19"/>
      <w:headerReference w:type="first" r:id="rId20"/>
      <w:footerReference w:type="first" r:id="rId21"/>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8628AB">
      <w:rPr>
        <w:rStyle w:val="PageNumber"/>
        <w:i w:val="0"/>
        <w:noProof/>
      </w:rPr>
      <w:t>1</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0B94E"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939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style="mso-position-horizontal-relative:page;mso-position-vertical-relative:page" fill="f" fillcolor="white" stroke="f">
      <v:fill color="white" on="f"/>
      <v:stroke on="f"/>
    </o:shapedefaults>
    <o:shapelayout v:ext="edit">
      <o:idmap v:ext="edit" data="1"/>
    </o:shapelayout>
  </w:shapeDefaults>
  <w:decimalSymbol w:val="."/>
  <w:listSeparator w:val=","/>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en/description-eight-eqf-level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escription-eight-eqf-level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CF2901-80A6-4CCB-8AAC-2EFCABBC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9</Pages>
  <Words>2422</Words>
  <Characters>14270</Characters>
  <Application>Microsoft Office Word</Application>
  <DocSecurity>0</DocSecurity>
  <Lines>432</Lines>
  <Paragraphs>241</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16451</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119</cp:revision>
  <cp:lastPrinted>2020-05-28T14:16:00Z</cp:lastPrinted>
  <dcterms:created xsi:type="dcterms:W3CDTF">2020-06-02T13:42:00Z</dcterms:created>
  <dcterms:modified xsi:type="dcterms:W3CDTF">2021-09-30T09:27:00Z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